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62DB2" w14:textId="77A27E97" w:rsidR="00132E50" w:rsidRPr="00F60724" w:rsidRDefault="00132E50" w:rsidP="002E0FF4">
      <w:pPr>
        <w:pStyle w:val="Ttulo"/>
        <w:rPr>
          <w:rFonts w:ascii="Calibri" w:hAnsi="Calibri"/>
          <w:sz w:val="24"/>
          <w14:shadow w14:blurRad="0" w14:dist="0" w14:dir="0" w14:sx="0" w14:sy="0" w14:kx="0" w14:ky="0" w14:algn="none">
            <w14:srgbClr w14:val="000000"/>
          </w14:shadow>
        </w:rPr>
      </w:pPr>
      <w:r w:rsidRPr="00F60724">
        <w:rPr>
          <w:rFonts w:ascii="Calibri" w:hAnsi="Calibri"/>
          <w:sz w:val="24"/>
          <w14:shadow w14:blurRad="0" w14:dist="0" w14:dir="0" w14:sx="0" w14:sy="0" w14:kx="0" w14:ky="0" w14:algn="none">
            <w14:srgbClr w14:val="000000"/>
          </w14:shadow>
        </w:rPr>
        <w:t>PREGÃO ELETRÔNICO nº</w:t>
      </w:r>
      <w:r w:rsidR="00084926" w:rsidRPr="00F60724">
        <w:rPr>
          <w:rFonts w:ascii="Calibri" w:hAnsi="Calibri"/>
          <w:sz w:val="24"/>
          <w14:shadow w14:blurRad="0" w14:dist="0" w14:dir="0" w14:sx="0" w14:sy="0" w14:kx="0" w14:ky="0" w14:algn="none">
            <w14:srgbClr w14:val="000000"/>
          </w14:shadow>
        </w:rPr>
        <w:t xml:space="preserve"> </w:t>
      </w:r>
      <w:r w:rsidR="00A06013">
        <w:rPr>
          <w:rFonts w:ascii="Calibri" w:hAnsi="Calibri"/>
          <w:sz w:val="24"/>
          <w14:shadow w14:blurRad="0" w14:dist="0" w14:dir="0" w14:sx="0" w14:sy="0" w14:kx="0" w14:ky="0" w14:algn="none">
            <w14:srgbClr w14:val="000000"/>
          </w14:shadow>
        </w:rPr>
        <w:t>1703</w:t>
      </w:r>
      <w:r w:rsidR="00F2392A" w:rsidRPr="00F60724">
        <w:rPr>
          <w:rFonts w:ascii="Calibri" w:hAnsi="Calibri"/>
          <w:sz w:val="24"/>
          <w14:shadow w14:blurRad="0" w14:dist="0" w14:dir="0" w14:sx="0" w14:sy="0" w14:kx="0" w14:ky="0" w14:algn="none">
            <w14:srgbClr w14:val="000000"/>
          </w14:shadow>
        </w:rPr>
        <w:t>/20</w:t>
      </w:r>
      <w:r w:rsidR="00095A81" w:rsidRPr="00F60724">
        <w:rPr>
          <w:rFonts w:ascii="Calibri" w:hAnsi="Calibri"/>
          <w:sz w:val="24"/>
          <w14:shadow w14:blurRad="0" w14:dist="0" w14:dir="0" w14:sx="0" w14:sy="0" w14:kx="0" w14:ky="0" w14:algn="none">
            <w14:srgbClr w14:val="000000"/>
          </w14:shadow>
        </w:rPr>
        <w:t>2</w:t>
      </w:r>
      <w:r w:rsidR="004D4E4C" w:rsidRPr="00F60724">
        <w:rPr>
          <w:rFonts w:ascii="Calibri" w:hAnsi="Calibri"/>
          <w:sz w:val="24"/>
          <w14:shadow w14:blurRad="0" w14:dist="0" w14:dir="0" w14:sx="0" w14:sy="0" w14:kx="0" w14:ky="0" w14:algn="none">
            <w14:srgbClr w14:val="000000"/>
          </w14:shadow>
        </w:rPr>
        <w:t>3</w:t>
      </w:r>
    </w:p>
    <w:p w14:paraId="53B2A8EC" w14:textId="77777777" w:rsidR="00AC76E2" w:rsidRPr="005C6023" w:rsidRDefault="00AC76E2" w:rsidP="00132E50">
      <w:pPr>
        <w:pStyle w:val="Ttulo1"/>
        <w:numPr>
          <w:ilvl w:val="0"/>
          <w:numId w:val="0"/>
        </w:numPr>
        <w:tabs>
          <w:tab w:val="left" w:pos="1134"/>
        </w:tabs>
        <w:jc w:val="center"/>
        <w:rPr>
          <w:rFonts w:ascii="Calibri" w:hAnsi="Calibri" w:cs="Calibri"/>
          <w:bCs/>
          <w:sz w:val="16"/>
          <w:szCs w:val="16"/>
        </w:rPr>
      </w:pPr>
    </w:p>
    <w:p w14:paraId="29B3E978" w14:textId="39E9A6D9" w:rsidR="00132E50" w:rsidRPr="005711D8" w:rsidRDefault="00AC76E2" w:rsidP="00132E50">
      <w:pPr>
        <w:pStyle w:val="Ttulo1"/>
        <w:numPr>
          <w:ilvl w:val="0"/>
          <w:numId w:val="0"/>
        </w:numPr>
        <w:tabs>
          <w:tab w:val="left" w:pos="1134"/>
        </w:tabs>
        <w:jc w:val="center"/>
        <w:rPr>
          <w:rFonts w:ascii="Calibri" w:hAnsi="Calibri" w:cs="Calibri"/>
          <w:bCs/>
          <w:szCs w:val="24"/>
        </w:rPr>
      </w:pPr>
      <w:r>
        <w:rPr>
          <w:rFonts w:ascii="Calibri" w:hAnsi="Calibri" w:cs="Calibri"/>
          <w:bCs/>
          <w:szCs w:val="24"/>
        </w:rPr>
        <w:t>A</w:t>
      </w:r>
      <w:r w:rsidR="00132E50" w:rsidRPr="00F60724">
        <w:rPr>
          <w:rFonts w:ascii="Calibri" w:hAnsi="Calibri" w:cs="Calibri"/>
          <w:bCs/>
          <w:szCs w:val="24"/>
        </w:rPr>
        <w:t>TA DE REGISTRO DE PREÇOS</w:t>
      </w:r>
    </w:p>
    <w:p w14:paraId="76107855" w14:textId="77777777" w:rsidR="00132E50" w:rsidRPr="005C6023" w:rsidRDefault="00132E50" w:rsidP="00132E50">
      <w:pPr>
        <w:rPr>
          <w:rFonts w:ascii="Calibri" w:hAnsi="Calibri"/>
          <w:sz w:val="16"/>
          <w:szCs w:val="16"/>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2D320052" w:rsidR="00F04A4C" w:rsidRDefault="00F04A4C" w:rsidP="00F04A4C">
      <w:pPr>
        <w:jc w:val="both"/>
        <w:rPr>
          <w:rFonts w:ascii="Calibri" w:hAnsi="Calibri" w:cs="Calibri"/>
          <w:sz w:val="22"/>
          <w:szCs w:val="22"/>
        </w:rPr>
      </w:pPr>
    </w:p>
    <w:p w14:paraId="14DA47BE" w14:textId="77777777" w:rsidR="00AC76E2" w:rsidRPr="00E167D9" w:rsidRDefault="00AC76E2" w:rsidP="00AC76E2">
      <w:pPr>
        <w:suppressAutoHyphens w:val="0"/>
        <w:autoSpaceDE w:val="0"/>
        <w:autoSpaceDN w:val="0"/>
        <w:adjustRightInd w:val="0"/>
        <w:rPr>
          <w:rFonts w:ascii="Calibri-Bold" w:hAnsi="Calibri-Bold" w:cs="Calibri-Bold"/>
          <w:b/>
          <w:bCs/>
          <w:sz w:val="22"/>
          <w:szCs w:val="22"/>
          <w:lang w:eastAsia="pt-BR"/>
        </w:rPr>
      </w:pPr>
      <w:r w:rsidRPr="00E167D9">
        <w:rPr>
          <w:rFonts w:ascii="Calibri-Bold" w:hAnsi="Calibri-Bold" w:cs="Calibri-Bold"/>
          <w:b/>
          <w:bCs/>
          <w:sz w:val="22"/>
          <w:szCs w:val="22"/>
          <w:lang w:eastAsia="pt-BR"/>
        </w:rPr>
        <w:t>(TABELA DE LOTES / ITENS E OS RESPECTIVOS VENCEDORES – ANEXA À ATA DE SRP. NELA ENCONTRAM-SE AS</w:t>
      </w:r>
    </w:p>
    <w:p w14:paraId="72432473" w14:textId="135007D9" w:rsidR="00AC76E2" w:rsidRPr="00AC76E2" w:rsidRDefault="00AC76E2" w:rsidP="00AC76E2">
      <w:pPr>
        <w:pStyle w:val="Ttulo5"/>
        <w:numPr>
          <w:ilvl w:val="0"/>
          <w:numId w:val="0"/>
        </w:numPr>
        <w:jc w:val="both"/>
        <w:rPr>
          <w:rFonts w:ascii="Calibri-Bold" w:hAnsi="Calibri-Bold" w:cs="Calibri-Bold"/>
          <w:bCs/>
          <w:sz w:val="22"/>
          <w:szCs w:val="22"/>
          <w:lang w:eastAsia="pt-BR"/>
        </w:rPr>
      </w:pPr>
      <w:r w:rsidRPr="00E167D9">
        <w:rPr>
          <w:rFonts w:ascii="Calibri-Bold" w:hAnsi="Calibri-Bold" w:cs="Calibri-Bold"/>
          <w:bCs/>
          <w:sz w:val="22"/>
          <w:szCs w:val="22"/>
          <w:lang w:eastAsia="pt-BR"/>
        </w:rPr>
        <w:t>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213D8C24" w:rsidR="00D83709" w:rsidRDefault="00D20163"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AC76E2">
            <w:rPr>
              <w:rFonts w:asciiTheme="minorHAnsi" w:hAnsiTheme="minorHAnsi" w:cstheme="minorHAnsi"/>
              <w:b/>
            </w:rPr>
            <w:t>Florianópolis/SC</w:t>
          </w:r>
        </w:sdtContent>
      </w:sdt>
      <w:r w:rsidR="00D83709" w:rsidRPr="005711D8">
        <w:rPr>
          <w:rFonts w:ascii="Calibri" w:hAnsi="Calibri" w:cs="Calibri"/>
          <w:sz w:val="22"/>
        </w:rPr>
        <w:t xml:space="preserve">, </w:t>
      </w:r>
    </w:p>
    <w:p w14:paraId="1A1EF54D" w14:textId="77777777" w:rsidR="00AE67EB" w:rsidRDefault="00AE67EB" w:rsidP="0034514C">
      <w:pPr>
        <w:ind w:right="27"/>
        <w:jc w:val="center"/>
        <w:rPr>
          <w:rFonts w:ascii="Calibri" w:hAnsi="Calibri" w:cs="Calibri"/>
          <w:i/>
          <w:iCs/>
          <w:sz w:val="22"/>
        </w:rPr>
      </w:pPr>
    </w:p>
    <w:p w14:paraId="5A5A1A43" w14:textId="2F7E44B7" w:rsidR="005C6023" w:rsidRDefault="005C6023" w:rsidP="0034514C">
      <w:pPr>
        <w:ind w:right="27"/>
        <w:jc w:val="center"/>
        <w:rPr>
          <w:rFonts w:ascii="Calibri" w:hAnsi="Calibri" w:cs="Calibri"/>
          <w:i/>
          <w:iCs/>
          <w:sz w:val="22"/>
        </w:rPr>
        <w:sectPr w:rsidR="005C6023" w:rsidSect="00095A81">
          <w:headerReference w:type="default" r:id="rId8"/>
          <w:footerReference w:type="default" r:id="rId9"/>
          <w:pgSz w:w="11907" w:h="16840" w:code="9"/>
          <w:pgMar w:top="851" w:right="708" w:bottom="794" w:left="1134" w:header="567" w:footer="567" w:gutter="0"/>
          <w:cols w:space="720"/>
        </w:sectPr>
      </w:pPr>
    </w:p>
    <w:p w14:paraId="224A6869" w14:textId="77777777" w:rsidR="00A06013" w:rsidRDefault="00A06013" w:rsidP="0034514C">
      <w:pPr>
        <w:ind w:right="27"/>
        <w:jc w:val="center"/>
        <w:rPr>
          <w:rFonts w:ascii="Calibri" w:hAnsi="Calibri" w:cs="Calibri"/>
          <w:i/>
          <w:iCs/>
          <w:sz w:val="22"/>
        </w:rPr>
      </w:pPr>
    </w:p>
    <w:p w14:paraId="213A9405" w14:textId="77777777" w:rsidR="00A06013" w:rsidRDefault="00A06013" w:rsidP="0034514C">
      <w:pPr>
        <w:ind w:right="27"/>
        <w:jc w:val="center"/>
        <w:rPr>
          <w:rFonts w:ascii="Calibri" w:hAnsi="Calibri" w:cs="Calibri"/>
          <w:i/>
          <w:iCs/>
          <w:sz w:val="22"/>
        </w:rPr>
      </w:pPr>
    </w:p>
    <w:p w14:paraId="4DAE5834" w14:textId="1B943ED1"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5F4D5137" w:rsidR="00F04A4C" w:rsidRDefault="00F04A4C" w:rsidP="00A94E47">
      <w:pPr>
        <w:jc w:val="center"/>
        <w:rPr>
          <w:rFonts w:ascii="Calibri" w:hAnsi="Calibri" w:cs="Calibri"/>
          <w:sz w:val="22"/>
        </w:rPr>
      </w:pPr>
    </w:p>
    <w:p w14:paraId="34319D2C" w14:textId="6E6773ED" w:rsidR="00A06013" w:rsidRDefault="00A06013" w:rsidP="00A94E47">
      <w:pPr>
        <w:jc w:val="center"/>
        <w:rPr>
          <w:rFonts w:ascii="Calibri" w:hAnsi="Calibri" w:cs="Calibri"/>
          <w:sz w:val="22"/>
        </w:rPr>
      </w:pPr>
    </w:p>
    <w:p w14:paraId="11D74E3A" w14:textId="0BE0B5C1" w:rsidR="00A06013" w:rsidRDefault="00A06013" w:rsidP="00A94E47">
      <w:pPr>
        <w:jc w:val="center"/>
        <w:rPr>
          <w:rFonts w:ascii="Calibri" w:hAnsi="Calibri" w:cs="Calibri"/>
          <w:sz w:val="22"/>
        </w:rPr>
      </w:pPr>
    </w:p>
    <w:p w14:paraId="46A966CF" w14:textId="6BD9E7CA" w:rsidR="00A06013" w:rsidRDefault="00A06013" w:rsidP="00A94E47">
      <w:pPr>
        <w:jc w:val="center"/>
        <w:rPr>
          <w:rFonts w:ascii="Calibri" w:hAnsi="Calibri" w:cs="Calibri"/>
          <w:sz w:val="22"/>
        </w:rPr>
      </w:pPr>
    </w:p>
    <w:p w14:paraId="219E335C" w14:textId="4D251761" w:rsidR="00A06013" w:rsidRDefault="00A06013" w:rsidP="00A94E47">
      <w:pPr>
        <w:jc w:val="center"/>
        <w:rPr>
          <w:rFonts w:ascii="Calibri" w:hAnsi="Calibri" w:cs="Calibri"/>
          <w:sz w:val="22"/>
        </w:rPr>
      </w:pPr>
    </w:p>
    <w:p w14:paraId="22FEBE9B" w14:textId="77777777" w:rsidR="00A06013" w:rsidRDefault="00A06013"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3F50D650"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2F676B5B" w14:textId="77777777" w:rsidR="00A06013" w:rsidRDefault="00A06013" w:rsidP="005C6023">
      <w:pPr>
        <w:ind w:right="27"/>
        <w:jc w:val="center"/>
        <w:rPr>
          <w:rFonts w:ascii="Calibri" w:hAnsi="Calibri" w:cs="Calibri"/>
          <w:sz w:val="22"/>
          <w:szCs w:val="22"/>
        </w:rPr>
      </w:pPr>
      <w:r w:rsidRPr="00A06013">
        <w:rPr>
          <w:rFonts w:ascii="Calibri" w:hAnsi="Calibri" w:cs="Calibri"/>
          <w:sz w:val="22"/>
          <w:szCs w:val="22"/>
        </w:rPr>
        <w:t>FS INDÚSTRIA E COMÉRCIO DE UNIFORMES LTDA</w:t>
      </w:r>
      <w:r w:rsidRPr="00A06013">
        <w:rPr>
          <w:rFonts w:ascii="Calibri" w:hAnsi="Calibri" w:cs="Calibri"/>
          <w:sz w:val="22"/>
          <w:szCs w:val="22"/>
        </w:rPr>
        <w:t xml:space="preserve"> </w:t>
      </w:r>
    </w:p>
    <w:p w14:paraId="4665FAE3" w14:textId="21E2F609" w:rsidR="00A06013" w:rsidRDefault="00A06013" w:rsidP="005C6023">
      <w:pPr>
        <w:ind w:right="27"/>
        <w:jc w:val="center"/>
        <w:rPr>
          <w:rFonts w:ascii="Calibri" w:hAnsi="Calibri" w:cs="Calibri"/>
          <w:sz w:val="22"/>
          <w:szCs w:val="22"/>
        </w:rPr>
      </w:pPr>
    </w:p>
    <w:p w14:paraId="1B0573D0" w14:textId="3B38C369" w:rsidR="00A06013" w:rsidRDefault="00A06013" w:rsidP="005C6023">
      <w:pPr>
        <w:ind w:right="27"/>
        <w:jc w:val="center"/>
        <w:rPr>
          <w:rFonts w:ascii="Calibri" w:hAnsi="Calibri" w:cs="Calibri"/>
          <w:sz w:val="22"/>
          <w:szCs w:val="22"/>
        </w:rPr>
      </w:pPr>
    </w:p>
    <w:p w14:paraId="0BAD6C9D" w14:textId="172C71DE" w:rsidR="00A06013" w:rsidRDefault="00A06013" w:rsidP="005C6023">
      <w:pPr>
        <w:ind w:right="27"/>
        <w:jc w:val="center"/>
        <w:rPr>
          <w:rFonts w:ascii="Calibri" w:hAnsi="Calibri" w:cs="Calibri"/>
          <w:sz w:val="22"/>
          <w:szCs w:val="22"/>
        </w:rPr>
      </w:pPr>
    </w:p>
    <w:p w14:paraId="1F191948" w14:textId="20EBAB83" w:rsidR="00A06013" w:rsidRDefault="00A06013" w:rsidP="005C6023">
      <w:pPr>
        <w:ind w:right="27"/>
        <w:jc w:val="center"/>
        <w:rPr>
          <w:rFonts w:ascii="Calibri" w:hAnsi="Calibri" w:cs="Calibri"/>
          <w:sz w:val="22"/>
          <w:szCs w:val="22"/>
        </w:rPr>
      </w:pPr>
    </w:p>
    <w:p w14:paraId="0C1F7797" w14:textId="2E3B9BC5" w:rsidR="00A06013" w:rsidRDefault="00A06013" w:rsidP="005C6023">
      <w:pPr>
        <w:ind w:right="27"/>
        <w:jc w:val="center"/>
        <w:rPr>
          <w:rFonts w:ascii="Calibri" w:hAnsi="Calibri" w:cs="Calibri"/>
          <w:sz w:val="22"/>
          <w:szCs w:val="22"/>
        </w:rPr>
      </w:pPr>
    </w:p>
    <w:p w14:paraId="3FD3AC15" w14:textId="77777777" w:rsidR="00A06013" w:rsidRDefault="00A06013" w:rsidP="005C6023">
      <w:pPr>
        <w:ind w:right="27"/>
        <w:jc w:val="center"/>
        <w:rPr>
          <w:rFonts w:ascii="Calibri" w:hAnsi="Calibri" w:cs="Calibri"/>
          <w:sz w:val="22"/>
          <w:szCs w:val="22"/>
        </w:rPr>
      </w:pPr>
    </w:p>
    <w:p w14:paraId="62B6645C" w14:textId="2D8E47D1"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A34FF0F"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11A0D920" w14:textId="52428467" w:rsidR="005C6023" w:rsidRDefault="00A06013" w:rsidP="0034514C">
      <w:pPr>
        <w:ind w:right="27"/>
        <w:jc w:val="center"/>
        <w:rPr>
          <w:rFonts w:ascii="Calibri" w:hAnsi="Calibri" w:cs="Calibri"/>
          <w:sz w:val="22"/>
          <w:szCs w:val="22"/>
        </w:rPr>
      </w:pPr>
      <w:r w:rsidRPr="00A06013">
        <w:rPr>
          <w:rFonts w:ascii="Calibri" w:hAnsi="Calibri" w:cs="Calibri"/>
          <w:sz w:val="22"/>
          <w:szCs w:val="22"/>
        </w:rPr>
        <w:t>YNOV DISTRIBUICAO DE PRODUTOS LTDA ME</w:t>
      </w:r>
    </w:p>
    <w:p w14:paraId="5CDE3563" w14:textId="367D8177" w:rsidR="00A06013" w:rsidRDefault="00A06013" w:rsidP="0034514C">
      <w:pPr>
        <w:ind w:right="27"/>
        <w:jc w:val="center"/>
        <w:rPr>
          <w:rFonts w:ascii="Calibri" w:hAnsi="Calibri" w:cs="Calibri"/>
          <w:sz w:val="22"/>
          <w:szCs w:val="22"/>
        </w:rPr>
      </w:pPr>
    </w:p>
    <w:p w14:paraId="07DC71EC" w14:textId="2F0B2D59" w:rsidR="00A06013" w:rsidRDefault="00A06013" w:rsidP="0034514C">
      <w:pPr>
        <w:ind w:right="27"/>
        <w:jc w:val="center"/>
        <w:rPr>
          <w:rFonts w:ascii="Calibri" w:hAnsi="Calibri" w:cs="Calibri"/>
          <w:sz w:val="22"/>
          <w:szCs w:val="22"/>
        </w:rPr>
      </w:pPr>
    </w:p>
    <w:p w14:paraId="5AD7752A" w14:textId="16B6B130" w:rsidR="00A06013" w:rsidRDefault="00A06013" w:rsidP="0034514C">
      <w:pPr>
        <w:ind w:right="27"/>
        <w:jc w:val="center"/>
        <w:rPr>
          <w:rFonts w:ascii="Calibri" w:hAnsi="Calibri" w:cs="Calibri"/>
          <w:sz w:val="22"/>
          <w:szCs w:val="22"/>
        </w:rPr>
      </w:pPr>
    </w:p>
    <w:p w14:paraId="79B84B9C" w14:textId="2E39A353" w:rsidR="00A06013" w:rsidRDefault="00A06013" w:rsidP="0034514C">
      <w:pPr>
        <w:ind w:right="27"/>
        <w:jc w:val="center"/>
        <w:rPr>
          <w:rFonts w:ascii="Calibri" w:hAnsi="Calibri" w:cs="Calibri"/>
          <w:sz w:val="22"/>
          <w:szCs w:val="22"/>
        </w:rPr>
      </w:pPr>
    </w:p>
    <w:p w14:paraId="743B602B" w14:textId="70657800" w:rsidR="00A06013" w:rsidRDefault="00A06013" w:rsidP="0034514C">
      <w:pPr>
        <w:ind w:right="27"/>
        <w:jc w:val="center"/>
        <w:rPr>
          <w:rFonts w:ascii="Calibri" w:hAnsi="Calibri" w:cs="Calibri"/>
          <w:sz w:val="22"/>
          <w:szCs w:val="22"/>
        </w:rPr>
      </w:pPr>
    </w:p>
    <w:p w14:paraId="7FB98A43" w14:textId="5C3EE3E5" w:rsidR="00A06013" w:rsidRDefault="00A06013" w:rsidP="0034514C">
      <w:pPr>
        <w:ind w:right="27"/>
        <w:jc w:val="center"/>
        <w:rPr>
          <w:rFonts w:ascii="Calibri" w:hAnsi="Calibri" w:cs="Calibri"/>
          <w:sz w:val="22"/>
          <w:szCs w:val="22"/>
        </w:rPr>
      </w:pPr>
    </w:p>
    <w:p w14:paraId="48459FC6" w14:textId="77777777"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20F404E"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319BFCFF" w14:textId="29F79C66" w:rsidR="005C6023" w:rsidRDefault="00A06013" w:rsidP="0034514C">
      <w:pPr>
        <w:ind w:right="27"/>
        <w:jc w:val="center"/>
        <w:rPr>
          <w:rFonts w:ascii="Calibri" w:hAnsi="Calibri" w:cs="Calibri"/>
          <w:sz w:val="22"/>
          <w:szCs w:val="22"/>
        </w:rPr>
      </w:pPr>
      <w:r w:rsidRPr="00A06013">
        <w:rPr>
          <w:rFonts w:ascii="Calibri" w:hAnsi="Calibri" w:cs="Calibri"/>
          <w:sz w:val="22"/>
          <w:szCs w:val="22"/>
        </w:rPr>
        <w:t>RIMALE COM DE PROD HOTELARIA HOSPITALAR</w:t>
      </w:r>
    </w:p>
    <w:p w14:paraId="179161FD" w14:textId="77777777" w:rsidR="00A06013" w:rsidRDefault="00A06013" w:rsidP="005C6023">
      <w:pPr>
        <w:ind w:right="27"/>
        <w:jc w:val="center"/>
        <w:rPr>
          <w:rFonts w:ascii="Calibri" w:hAnsi="Calibri" w:cs="Calibri"/>
          <w:i/>
          <w:iCs/>
          <w:sz w:val="22"/>
        </w:rPr>
      </w:pPr>
    </w:p>
    <w:p w14:paraId="344CBC9D" w14:textId="77777777" w:rsidR="00A06013" w:rsidRDefault="00A06013" w:rsidP="005C6023">
      <w:pPr>
        <w:ind w:right="27"/>
        <w:jc w:val="center"/>
        <w:rPr>
          <w:rFonts w:ascii="Calibri" w:hAnsi="Calibri" w:cs="Calibri"/>
          <w:i/>
          <w:iCs/>
          <w:sz w:val="22"/>
        </w:rPr>
      </w:pPr>
    </w:p>
    <w:p w14:paraId="069C69D0" w14:textId="68973D88" w:rsidR="00A06013" w:rsidRDefault="00A06013" w:rsidP="00A06013">
      <w:pPr>
        <w:ind w:right="27"/>
        <w:jc w:val="center"/>
        <w:rPr>
          <w:rFonts w:ascii="Calibri" w:hAnsi="Calibri" w:cs="Calibri"/>
          <w:i/>
          <w:iCs/>
          <w:sz w:val="22"/>
        </w:rPr>
      </w:pPr>
    </w:p>
    <w:p w14:paraId="22FEB48D" w14:textId="206138B3" w:rsidR="00A06013" w:rsidRDefault="00A06013" w:rsidP="00A06013">
      <w:pPr>
        <w:ind w:right="27"/>
        <w:jc w:val="center"/>
        <w:rPr>
          <w:rFonts w:ascii="Calibri" w:hAnsi="Calibri" w:cs="Calibri"/>
          <w:i/>
          <w:iCs/>
          <w:sz w:val="22"/>
        </w:rPr>
      </w:pPr>
    </w:p>
    <w:p w14:paraId="4CC8FCB3" w14:textId="77777777" w:rsidR="00A06013" w:rsidRDefault="00A06013" w:rsidP="00A06013">
      <w:pPr>
        <w:ind w:right="27"/>
        <w:jc w:val="center"/>
        <w:rPr>
          <w:rFonts w:ascii="Calibri" w:hAnsi="Calibri" w:cs="Calibri"/>
          <w:i/>
          <w:iCs/>
          <w:sz w:val="22"/>
        </w:rPr>
      </w:pPr>
    </w:p>
    <w:p w14:paraId="2B36E9D6" w14:textId="222F2B4A"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4B576F5" w14:textId="5DEE4723"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70A17908" w14:textId="1E1120AE" w:rsidR="005C6023" w:rsidRPr="002E0FF4" w:rsidRDefault="00A06013" w:rsidP="005C6023">
      <w:pPr>
        <w:ind w:right="27"/>
        <w:jc w:val="center"/>
        <w:rPr>
          <w:rFonts w:ascii="Calibri" w:hAnsi="Calibri" w:cs="Calibri"/>
          <w:sz w:val="22"/>
          <w:szCs w:val="22"/>
        </w:rPr>
      </w:pPr>
      <w:r w:rsidRPr="00A06013">
        <w:rPr>
          <w:rFonts w:ascii="Arial" w:hAnsi="Arial" w:cs="Arial"/>
          <w:sz w:val="18"/>
          <w:szCs w:val="18"/>
          <w:lang w:eastAsia="pt-BR"/>
        </w:rPr>
        <w:t>COR BASE CONFECÇÕES LTDA</w:t>
      </w:r>
    </w:p>
    <w:p w14:paraId="0303288A" w14:textId="7DAD14A0" w:rsidR="005C6023" w:rsidRDefault="005C6023" w:rsidP="0034514C">
      <w:pPr>
        <w:ind w:right="27"/>
        <w:jc w:val="center"/>
        <w:rPr>
          <w:rFonts w:ascii="Calibri" w:hAnsi="Calibri" w:cs="Calibri"/>
          <w:sz w:val="22"/>
          <w:szCs w:val="22"/>
        </w:rPr>
      </w:pPr>
    </w:p>
    <w:p w14:paraId="0FA81E3A" w14:textId="77777777" w:rsidR="00A06013" w:rsidRDefault="00A06013" w:rsidP="00A06013">
      <w:pPr>
        <w:ind w:right="27"/>
        <w:jc w:val="center"/>
        <w:rPr>
          <w:rFonts w:ascii="Calibri" w:hAnsi="Calibri" w:cs="Calibri"/>
          <w:i/>
          <w:iCs/>
          <w:sz w:val="22"/>
        </w:rPr>
      </w:pPr>
    </w:p>
    <w:p w14:paraId="08324C15" w14:textId="0C9D7542" w:rsidR="00A06013" w:rsidRDefault="00A06013" w:rsidP="00A0601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5639DD5" w14:textId="06E91118" w:rsidR="00A06013" w:rsidRDefault="00A06013" w:rsidP="00A06013">
      <w:pPr>
        <w:ind w:right="27"/>
        <w:jc w:val="center"/>
        <w:rPr>
          <w:rFonts w:ascii="Calibri" w:hAnsi="Calibri" w:cs="Calibri"/>
          <w:b/>
          <w:bCs/>
          <w:sz w:val="22"/>
          <w:szCs w:val="22"/>
        </w:rPr>
      </w:pPr>
      <w:r w:rsidRPr="00AE67EB">
        <w:rPr>
          <w:rFonts w:ascii="Calibri" w:hAnsi="Calibri" w:cs="Calibri"/>
          <w:b/>
          <w:bCs/>
          <w:sz w:val="22"/>
          <w:szCs w:val="22"/>
        </w:rPr>
        <w:t>Contratada</w:t>
      </w:r>
    </w:p>
    <w:p w14:paraId="39AAE6B8" w14:textId="77777777" w:rsidR="00A06013" w:rsidRDefault="00A06013" w:rsidP="00A06013">
      <w:pPr>
        <w:ind w:right="27"/>
        <w:jc w:val="center"/>
        <w:rPr>
          <w:rFonts w:ascii="Arial" w:hAnsi="Arial" w:cs="Arial"/>
          <w:sz w:val="18"/>
          <w:szCs w:val="18"/>
          <w:lang w:eastAsia="pt-BR"/>
        </w:rPr>
      </w:pPr>
      <w:r w:rsidRPr="00A06013">
        <w:rPr>
          <w:rFonts w:ascii="Arial" w:hAnsi="Arial" w:cs="Arial"/>
          <w:sz w:val="18"/>
          <w:szCs w:val="18"/>
          <w:lang w:eastAsia="pt-BR"/>
        </w:rPr>
        <w:t>SUPERA UNIFORMES INDUSTRIA E COMERCIO TEXTIL LTDA</w:t>
      </w:r>
    </w:p>
    <w:p w14:paraId="328966F0" w14:textId="19B3E147" w:rsidR="00A06013" w:rsidRDefault="00A06013" w:rsidP="005C6023">
      <w:pPr>
        <w:ind w:right="27"/>
        <w:jc w:val="center"/>
        <w:rPr>
          <w:rFonts w:ascii="Calibri" w:hAnsi="Calibri" w:cs="Calibri"/>
          <w:i/>
          <w:iCs/>
          <w:sz w:val="22"/>
        </w:rPr>
      </w:pPr>
    </w:p>
    <w:p w14:paraId="52C90B3B" w14:textId="1F75BDF1"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5C0B945"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73FD2D8A" w14:textId="113311C0" w:rsidR="005C6023" w:rsidRDefault="00A06013" w:rsidP="0034514C">
      <w:pPr>
        <w:ind w:right="27"/>
        <w:jc w:val="center"/>
        <w:rPr>
          <w:rFonts w:ascii="Arial" w:hAnsi="Arial" w:cs="Arial"/>
          <w:sz w:val="18"/>
          <w:szCs w:val="18"/>
          <w:lang w:eastAsia="pt-BR"/>
        </w:rPr>
      </w:pPr>
      <w:r w:rsidRPr="00A06013">
        <w:rPr>
          <w:rFonts w:ascii="Arial" w:hAnsi="Arial" w:cs="Arial"/>
          <w:sz w:val="18"/>
          <w:szCs w:val="18"/>
          <w:lang w:eastAsia="pt-BR"/>
        </w:rPr>
        <w:t>ARAÇÁ MATERIAL PUBLICITARIO EIRELLI</w:t>
      </w:r>
    </w:p>
    <w:p w14:paraId="298F2DF7" w14:textId="28B38DAE" w:rsidR="005C6023" w:rsidRDefault="005C6023" w:rsidP="0034514C">
      <w:pPr>
        <w:ind w:right="27"/>
        <w:jc w:val="center"/>
        <w:rPr>
          <w:rFonts w:ascii="Arial" w:hAnsi="Arial" w:cs="Arial"/>
          <w:sz w:val="18"/>
          <w:szCs w:val="18"/>
          <w:lang w:eastAsia="pt-BR"/>
        </w:rPr>
      </w:pPr>
    </w:p>
    <w:p w14:paraId="596A82B4" w14:textId="77777777" w:rsidR="00A06013" w:rsidRDefault="00A06013" w:rsidP="0034514C">
      <w:pPr>
        <w:ind w:right="27"/>
        <w:jc w:val="center"/>
        <w:rPr>
          <w:rFonts w:ascii="Arial" w:hAnsi="Arial" w:cs="Arial"/>
          <w:sz w:val="18"/>
          <w:szCs w:val="18"/>
          <w:lang w:eastAsia="pt-BR"/>
        </w:rPr>
      </w:pPr>
    </w:p>
    <w:p w14:paraId="2CC56C76" w14:textId="77777777" w:rsidR="005C6023" w:rsidRPr="0034514C" w:rsidRDefault="005C6023" w:rsidP="005C602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CDEA3BD" w14:textId="77777777" w:rsidR="005C6023" w:rsidRDefault="005C6023" w:rsidP="005C6023">
      <w:pPr>
        <w:ind w:right="27"/>
        <w:jc w:val="center"/>
        <w:rPr>
          <w:rFonts w:ascii="Calibri" w:hAnsi="Calibri" w:cs="Calibri"/>
          <w:b/>
          <w:bCs/>
          <w:sz w:val="22"/>
          <w:szCs w:val="22"/>
        </w:rPr>
      </w:pPr>
      <w:r w:rsidRPr="00AE67EB">
        <w:rPr>
          <w:rFonts w:ascii="Calibri" w:hAnsi="Calibri" w:cs="Calibri"/>
          <w:b/>
          <w:bCs/>
          <w:sz w:val="22"/>
          <w:szCs w:val="22"/>
        </w:rPr>
        <w:t>Contratada</w:t>
      </w:r>
    </w:p>
    <w:p w14:paraId="489DB425" w14:textId="269667A1" w:rsidR="005C6023" w:rsidRDefault="005C6023" w:rsidP="0034514C">
      <w:pPr>
        <w:ind w:right="27"/>
        <w:jc w:val="center"/>
        <w:rPr>
          <w:rFonts w:ascii="Arial" w:hAnsi="Arial" w:cs="Arial"/>
          <w:sz w:val="18"/>
          <w:szCs w:val="18"/>
          <w:lang w:eastAsia="pt-BR"/>
        </w:rPr>
      </w:pPr>
      <w:r>
        <w:rPr>
          <w:rFonts w:ascii="Arial" w:hAnsi="Arial" w:cs="Arial"/>
          <w:sz w:val="18"/>
          <w:szCs w:val="18"/>
          <w:lang w:eastAsia="pt-BR"/>
        </w:rPr>
        <w:t>SÃO JOSÉ COMERCIAL LTDA</w:t>
      </w:r>
    </w:p>
    <w:p w14:paraId="167A2CC3" w14:textId="77777777" w:rsidR="005C6023" w:rsidRDefault="005C6023" w:rsidP="005C6023">
      <w:pPr>
        <w:ind w:right="27"/>
        <w:jc w:val="center"/>
        <w:rPr>
          <w:rFonts w:ascii="Calibri" w:hAnsi="Calibri" w:cs="Calibri"/>
          <w:i/>
          <w:iCs/>
          <w:sz w:val="22"/>
        </w:rPr>
        <w:sectPr w:rsidR="005C6023" w:rsidSect="00A06013">
          <w:type w:val="continuous"/>
          <w:pgSz w:w="11907" w:h="16840" w:code="9"/>
          <w:pgMar w:top="851" w:right="708" w:bottom="794" w:left="1134" w:header="567" w:footer="567" w:gutter="0"/>
          <w:cols w:num="3" w:space="720"/>
        </w:sectPr>
      </w:pPr>
    </w:p>
    <w:p w14:paraId="704430FE" w14:textId="27ACE897" w:rsidR="005C6023" w:rsidRPr="0034514C" w:rsidRDefault="005C6023" w:rsidP="005C6023">
      <w:pPr>
        <w:ind w:right="27"/>
        <w:jc w:val="center"/>
        <w:rPr>
          <w:rFonts w:ascii="Calibri" w:hAnsi="Calibri" w:cs="Calibri"/>
          <w:i/>
          <w:iCs/>
          <w:sz w:val="22"/>
        </w:rPr>
      </w:pPr>
    </w:p>
    <w:p w14:paraId="3A9B3B71" w14:textId="64B16024" w:rsidR="005C6023" w:rsidRDefault="005C6023" w:rsidP="005C6023">
      <w:pPr>
        <w:ind w:right="27"/>
        <w:jc w:val="center"/>
        <w:rPr>
          <w:rFonts w:ascii="Arial" w:hAnsi="Arial" w:cs="Arial"/>
          <w:sz w:val="18"/>
          <w:szCs w:val="18"/>
          <w:lang w:eastAsia="pt-BR"/>
        </w:rPr>
      </w:pPr>
    </w:p>
    <w:p w14:paraId="03C230AE" w14:textId="6813EF35" w:rsidR="005C6023" w:rsidRDefault="005C6023" w:rsidP="005C6023">
      <w:pPr>
        <w:ind w:right="27"/>
        <w:jc w:val="center"/>
        <w:rPr>
          <w:rFonts w:ascii="Arial" w:hAnsi="Arial" w:cs="Arial"/>
          <w:sz w:val="18"/>
          <w:szCs w:val="18"/>
          <w:lang w:eastAsia="pt-BR"/>
        </w:rPr>
      </w:pPr>
    </w:p>
    <w:p w14:paraId="5FCCB133" w14:textId="4AB6CF6A" w:rsidR="005C6023" w:rsidRDefault="005C6023" w:rsidP="005C6023">
      <w:pPr>
        <w:ind w:right="27"/>
        <w:jc w:val="center"/>
        <w:rPr>
          <w:rFonts w:ascii="Arial" w:hAnsi="Arial" w:cs="Arial"/>
          <w:sz w:val="18"/>
          <w:szCs w:val="18"/>
          <w:lang w:eastAsia="pt-BR"/>
        </w:rPr>
      </w:pPr>
    </w:p>
    <w:p w14:paraId="623FDFD6" w14:textId="76A0A323" w:rsidR="005C6023" w:rsidRDefault="005C6023" w:rsidP="005C6023">
      <w:pPr>
        <w:ind w:right="27"/>
        <w:jc w:val="center"/>
        <w:rPr>
          <w:rFonts w:ascii="Arial" w:hAnsi="Arial" w:cs="Arial"/>
          <w:sz w:val="18"/>
          <w:szCs w:val="18"/>
          <w:lang w:eastAsia="pt-BR"/>
        </w:rPr>
      </w:pPr>
    </w:p>
    <w:p w14:paraId="0B9F6330" w14:textId="7CACEA72" w:rsidR="00A06013" w:rsidRDefault="00A06013" w:rsidP="005C6023">
      <w:pPr>
        <w:ind w:right="27"/>
        <w:jc w:val="center"/>
        <w:rPr>
          <w:rFonts w:ascii="Arial" w:hAnsi="Arial" w:cs="Arial"/>
          <w:sz w:val="18"/>
          <w:szCs w:val="18"/>
          <w:lang w:eastAsia="pt-BR"/>
        </w:rPr>
      </w:pPr>
    </w:p>
    <w:p w14:paraId="10AB1898" w14:textId="0EDB3864" w:rsidR="00A06013" w:rsidRDefault="00A06013" w:rsidP="005C6023">
      <w:pPr>
        <w:ind w:right="27"/>
        <w:jc w:val="center"/>
        <w:rPr>
          <w:rFonts w:ascii="Arial" w:hAnsi="Arial" w:cs="Arial"/>
          <w:sz w:val="18"/>
          <w:szCs w:val="18"/>
          <w:lang w:eastAsia="pt-BR"/>
        </w:rPr>
      </w:pPr>
    </w:p>
    <w:p w14:paraId="0B0F1E83" w14:textId="5E123452" w:rsidR="00A06013" w:rsidRDefault="00A06013" w:rsidP="005C6023">
      <w:pPr>
        <w:ind w:right="27"/>
        <w:jc w:val="center"/>
        <w:rPr>
          <w:rFonts w:ascii="Arial" w:hAnsi="Arial" w:cs="Arial"/>
          <w:sz w:val="18"/>
          <w:szCs w:val="18"/>
          <w:lang w:eastAsia="pt-BR"/>
        </w:rPr>
      </w:pPr>
    </w:p>
    <w:p w14:paraId="7B6E187C" w14:textId="49AE4010" w:rsidR="00A06013" w:rsidRDefault="00A06013" w:rsidP="005C6023">
      <w:pPr>
        <w:ind w:right="27"/>
        <w:jc w:val="center"/>
        <w:rPr>
          <w:rFonts w:ascii="Arial" w:hAnsi="Arial" w:cs="Arial"/>
          <w:sz w:val="18"/>
          <w:szCs w:val="18"/>
          <w:lang w:eastAsia="pt-BR"/>
        </w:rPr>
      </w:pPr>
    </w:p>
    <w:p w14:paraId="3CDC78C2" w14:textId="7111873C" w:rsidR="00A06013" w:rsidRDefault="00A06013" w:rsidP="005C6023">
      <w:pPr>
        <w:ind w:right="27"/>
        <w:jc w:val="center"/>
        <w:rPr>
          <w:rFonts w:ascii="Arial" w:hAnsi="Arial" w:cs="Arial"/>
          <w:sz w:val="18"/>
          <w:szCs w:val="18"/>
          <w:lang w:eastAsia="pt-BR"/>
        </w:rPr>
      </w:pPr>
    </w:p>
    <w:p w14:paraId="487E040E" w14:textId="256E5F49" w:rsidR="00A06013" w:rsidRDefault="00A06013" w:rsidP="005C6023">
      <w:pPr>
        <w:ind w:right="27"/>
        <w:jc w:val="center"/>
        <w:rPr>
          <w:rFonts w:ascii="Arial" w:hAnsi="Arial" w:cs="Arial"/>
          <w:sz w:val="18"/>
          <w:szCs w:val="18"/>
          <w:lang w:eastAsia="pt-BR"/>
        </w:rPr>
      </w:pPr>
    </w:p>
    <w:p w14:paraId="164A30F7" w14:textId="3745251C" w:rsidR="00A06013" w:rsidRDefault="00A06013" w:rsidP="005C6023">
      <w:pPr>
        <w:ind w:right="27"/>
        <w:jc w:val="center"/>
        <w:rPr>
          <w:rFonts w:ascii="Arial" w:hAnsi="Arial" w:cs="Arial"/>
          <w:sz w:val="18"/>
          <w:szCs w:val="18"/>
          <w:lang w:eastAsia="pt-BR"/>
        </w:rPr>
      </w:pPr>
    </w:p>
    <w:p w14:paraId="72AD718B" w14:textId="02E9E18D" w:rsidR="00A06013" w:rsidRDefault="00A06013" w:rsidP="005C6023">
      <w:pPr>
        <w:ind w:right="27"/>
        <w:jc w:val="center"/>
        <w:rPr>
          <w:rFonts w:ascii="Arial" w:hAnsi="Arial" w:cs="Arial"/>
          <w:sz w:val="18"/>
          <w:szCs w:val="18"/>
          <w:lang w:eastAsia="pt-BR"/>
        </w:rPr>
      </w:pPr>
    </w:p>
    <w:p w14:paraId="617EA208" w14:textId="521AF582" w:rsidR="00A06013" w:rsidRDefault="00A06013" w:rsidP="005C6023">
      <w:pPr>
        <w:ind w:right="27"/>
        <w:jc w:val="center"/>
        <w:rPr>
          <w:rFonts w:ascii="Arial" w:hAnsi="Arial" w:cs="Arial"/>
          <w:sz w:val="18"/>
          <w:szCs w:val="18"/>
          <w:lang w:eastAsia="pt-BR"/>
        </w:rPr>
      </w:pPr>
    </w:p>
    <w:p w14:paraId="6F495C95" w14:textId="6C71B098" w:rsidR="00A06013" w:rsidRDefault="00A06013" w:rsidP="005C6023">
      <w:pPr>
        <w:ind w:right="27"/>
        <w:jc w:val="center"/>
        <w:rPr>
          <w:rFonts w:ascii="Arial" w:hAnsi="Arial" w:cs="Arial"/>
          <w:sz w:val="18"/>
          <w:szCs w:val="18"/>
          <w:lang w:eastAsia="pt-BR"/>
        </w:rPr>
      </w:pPr>
    </w:p>
    <w:p w14:paraId="6090A9C8" w14:textId="28CE5385" w:rsidR="00A06013" w:rsidRDefault="00A06013" w:rsidP="005C6023">
      <w:pPr>
        <w:ind w:right="27"/>
        <w:jc w:val="center"/>
        <w:rPr>
          <w:rFonts w:ascii="Arial" w:hAnsi="Arial" w:cs="Arial"/>
          <w:sz w:val="18"/>
          <w:szCs w:val="18"/>
          <w:lang w:eastAsia="pt-BR"/>
        </w:rPr>
      </w:pPr>
    </w:p>
    <w:p w14:paraId="0E66E472" w14:textId="1C5695B3" w:rsidR="00A06013" w:rsidRDefault="00A06013" w:rsidP="005C6023">
      <w:pPr>
        <w:ind w:right="27"/>
        <w:jc w:val="center"/>
        <w:rPr>
          <w:rFonts w:ascii="Arial" w:hAnsi="Arial" w:cs="Arial"/>
          <w:sz w:val="18"/>
          <w:szCs w:val="18"/>
          <w:lang w:eastAsia="pt-BR"/>
        </w:rPr>
      </w:pPr>
    </w:p>
    <w:p w14:paraId="40B9B4EA" w14:textId="2F5E5A63" w:rsidR="00A06013" w:rsidRDefault="00A06013" w:rsidP="005C6023">
      <w:pPr>
        <w:ind w:right="27"/>
        <w:jc w:val="center"/>
        <w:rPr>
          <w:rFonts w:ascii="Arial" w:hAnsi="Arial" w:cs="Arial"/>
          <w:sz w:val="18"/>
          <w:szCs w:val="18"/>
          <w:lang w:eastAsia="pt-BR"/>
        </w:rPr>
      </w:pPr>
    </w:p>
    <w:p w14:paraId="51BE5896" w14:textId="0E595D6B" w:rsidR="00A06013" w:rsidRDefault="00A06013" w:rsidP="005C6023">
      <w:pPr>
        <w:ind w:right="27"/>
        <w:jc w:val="center"/>
        <w:rPr>
          <w:rFonts w:ascii="Arial" w:hAnsi="Arial" w:cs="Arial"/>
          <w:sz w:val="18"/>
          <w:szCs w:val="18"/>
          <w:lang w:eastAsia="pt-BR"/>
        </w:rPr>
      </w:pPr>
    </w:p>
    <w:p w14:paraId="15618D11" w14:textId="5A6D8BAF" w:rsidR="00A06013" w:rsidRDefault="00A06013" w:rsidP="005C6023">
      <w:pPr>
        <w:ind w:right="27"/>
        <w:jc w:val="center"/>
        <w:rPr>
          <w:rFonts w:ascii="Arial" w:hAnsi="Arial" w:cs="Arial"/>
          <w:sz w:val="18"/>
          <w:szCs w:val="18"/>
          <w:lang w:eastAsia="pt-BR"/>
        </w:rPr>
      </w:pPr>
    </w:p>
    <w:p w14:paraId="37948F7E" w14:textId="5951A339" w:rsidR="00A06013" w:rsidRDefault="00A06013" w:rsidP="005C6023">
      <w:pPr>
        <w:ind w:right="27"/>
        <w:jc w:val="center"/>
        <w:rPr>
          <w:rFonts w:ascii="Arial" w:hAnsi="Arial" w:cs="Arial"/>
          <w:sz w:val="18"/>
          <w:szCs w:val="18"/>
          <w:lang w:eastAsia="pt-BR"/>
        </w:rPr>
      </w:pPr>
    </w:p>
    <w:p w14:paraId="2BEFA25E" w14:textId="2334AFC4" w:rsidR="00A06013" w:rsidRDefault="00A06013" w:rsidP="005C6023">
      <w:pPr>
        <w:ind w:right="27"/>
        <w:jc w:val="center"/>
        <w:rPr>
          <w:rFonts w:ascii="Arial" w:hAnsi="Arial" w:cs="Arial"/>
          <w:sz w:val="18"/>
          <w:szCs w:val="18"/>
          <w:lang w:eastAsia="pt-BR"/>
        </w:rPr>
      </w:pPr>
    </w:p>
    <w:p w14:paraId="3747ADD9" w14:textId="53E527C9" w:rsidR="00A06013" w:rsidRDefault="00A06013" w:rsidP="005C6023">
      <w:pPr>
        <w:ind w:right="27"/>
        <w:jc w:val="center"/>
        <w:rPr>
          <w:rFonts w:ascii="Arial" w:hAnsi="Arial" w:cs="Arial"/>
          <w:sz w:val="18"/>
          <w:szCs w:val="18"/>
          <w:lang w:eastAsia="pt-BR"/>
        </w:rPr>
      </w:pPr>
    </w:p>
    <w:p w14:paraId="19342E93" w14:textId="01EB8E1B" w:rsidR="00A06013" w:rsidRDefault="00A06013" w:rsidP="005C6023">
      <w:pPr>
        <w:ind w:right="27"/>
        <w:jc w:val="center"/>
        <w:rPr>
          <w:rFonts w:ascii="Arial" w:hAnsi="Arial" w:cs="Arial"/>
          <w:sz w:val="18"/>
          <w:szCs w:val="18"/>
          <w:lang w:eastAsia="pt-BR"/>
        </w:rPr>
      </w:pPr>
    </w:p>
    <w:p w14:paraId="44B746F9" w14:textId="462A9BE5" w:rsidR="00A06013" w:rsidRDefault="00A06013" w:rsidP="005C6023">
      <w:pPr>
        <w:ind w:right="27"/>
        <w:jc w:val="center"/>
        <w:rPr>
          <w:rFonts w:ascii="Arial" w:hAnsi="Arial" w:cs="Arial"/>
          <w:sz w:val="18"/>
          <w:szCs w:val="18"/>
          <w:lang w:eastAsia="pt-BR"/>
        </w:rPr>
      </w:pPr>
    </w:p>
    <w:p w14:paraId="6BAB7E13" w14:textId="2D108F99" w:rsidR="00A06013" w:rsidRDefault="00A06013" w:rsidP="005C6023">
      <w:pPr>
        <w:ind w:right="27"/>
        <w:jc w:val="center"/>
        <w:rPr>
          <w:rFonts w:ascii="Arial" w:hAnsi="Arial" w:cs="Arial"/>
          <w:sz w:val="18"/>
          <w:szCs w:val="18"/>
          <w:lang w:eastAsia="pt-BR"/>
        </w:rPr>
      </w:pPr>
    </w:p>
    <w:p w14:paraId="6F619B40" w14:textId="0E8DC8B6" w:rsidR="00A06013" w:rsidRDefault="00A06013" w:rsidP="005C6023">
      <w:pPr>
        <w:ind w:right="27"/>
        <w:jc w:val="center"/>
        <w:rPr>
          <w:rFonts w:ascii="Arial" w:hAnsi="Arial" w:cs="Arial"/>
          <w:sz w:val="18"/>
          <w:szCs w:val="18"/>
          <w:lang w:eastAsia="pt-BR"/>
        </w:rPr>
      </w:pPr>
    </w:p>
    <w:p w14:paraId="7059954D" w14:textId="37C1AB1A" w:rsidR="00A06013" w:rsidRDefault="00A06013" w:rsidP="005C6023">
      <w:pPr>
        <w:ind w:right="27"/>
        <w:jc w:val="center"/>
        <w:rPr>
          <w:rFonts w:ascii="Arial" w:hAnsi="Arial" w:cs="Arial"/>
          <w:sz w:val="18"/>
          <w:szCs w:val="18"/>
          <w:lang w:eastAsia="pt-BR"/>
        </w:rPr>
      </w:pPr>
    </w:p>
    <w:p w14:paraId="1BCDCF4D" w14:textId="4196820F" w:rsidR="00A06013" w:rsidRDefault="00A06013" w:rsidP="005C6023">
      <w:pPr>
        <w:ind w:right="27"/>
        <w:jc w:val="center"/>
        <w:rPr>
          <w:rFonts w:ascii="Arial" w:hAnsi="Arial" w:cs="Arial"/>
          <w:sz w:val="18"/>
          <w:szCs w:val="18"/>
          <w:lang w:eastAsia="pt-BR"/>
        </w:rPr>
      </w:pPr>
    </w:p>
    <w:p w14:paraId="46083F0F" w14:textId="4567F279" w:rsidR="00A06013" w:rsidRDefault="00A06013" w:rsidP="005C6023">
      <w:pPr>
        <w:ind w:right="27"/>
        <w:jc w:val="center"/>
        <w:rPr>
          <w:rFonts w:ascii="Arial" w:hAnsi="Arial" w:cs="Arial"/>
          <w:sz w:val="18"/>
          <w:szCs w:val="18"/>
          <w:lang w:eastAsia="pt-BR"/>
        </w:rPr>
      </w:pPr>
    </w:p>
    <w:p w14:paraId="3FCDE57F" w14:textId="58EA154C" w:rsidR="00A06013" w:rsidRDefault="00A06013" w:rsidP="005C6023">
      <w:pPr>
        <w:ind w:right="27"/>
        <w:jc w:val="center"/>
        <w:rPr>
          <w:rFonts w:ascii="Arial" w:hAnsi="Arial" w:cs="Arial"/>
          <w:sz w:val="18"/>
          <w:szCs w:val="18"/>
          <w:lang w:eastAsia="pt-BR"/>
        </w:rPr>
      </w:pPr>
    </w:p>
    <w:p w14:paraId="273FEE7C" w14:textId="5AACD7C6" w:rsidR="00A06013" w:rsidRDefault="00A06013" w:rsidP="005C6023">
      <w:pPr>
        <w:ind w:right="27"/>
        <w:jc w:val="center"/>
        <w:rPr>
          <w:rFonts w:ascii="Arial" w:hAnsi="Arial" w:cs="Arial"/>
          <w:sz w:val="18"/>
          <w:szCs w:val="18"/>
          <w:lang w:eastAsia="pt-BR"/>
        </w:rPr>
      </w:pPr>
    </w:p>
    <w:p w14:paraId="33DEA0C5" w14:textId="7ECA773C" w:rsidR="00A06013" w:rsidRDefault="00A06013" w:rsidP="005C6023">
      <w:pPr>
        <w:ind w:right="27"/>
        <w:jc w:val="center"/>
        <w:rPr>
          <w:rFonts w:ascii="Arial" w:hAnsi="Arial" w:cs="Arial"/>
          <w:sz w:val="18"/>
          <w:szCs w:val="18"/>
          <w:lang w:eastAsia="pt-BR"/>
        </w:rPr>
      </w:pPr>
    </w:p>
    <w:p w14:paraId="384D388D" w14:textId="057F4787" w:rsidR="00A06013" w:rsidRDefault="00A06013" w:rsidP="005C6023">
      <w:pPr>
        <w:ind w:right="27"/>
        <w:jc w:val="center"/>
        <w:rPr>
          <w:rFonts w:ascii="Arial" w:hAnsi="Arial" w:cs="Arial"/>
          <w:sz w:val="18"/>
          <w:szCs w:val="18"/>
          <w:lang w:eastAsia="pt-BR"/>
        </w:rPr>
      </w:pPr>
    </w:p>
    <w:p w14:paraId="7EE7B266" w14:textId="77777777" w:rsidR="00A06013" w:rsidRDefault="00A06013" w:rsidP="005C6023">
      <w:pPr>
        <w:ind w:right="27"/>
        <w:jc w:val="center"/>
        <w:rPr>
          <w:rFonts w:ascii="Arial" w:hAnsi="Arial" w:cs="Arial"/>
          <w:sz w:val="18"/>
          <w:szCs w:val="18"/>
          <w:lang w:eastAsia="pt-BR"/>
        </w:rPr>
      </w:pPr>
    </w:p>
    <w:p w14:paraId="53338F62" w14:textId="7C10965D" w:rsidR="005C6023" w:rsidRDefault="005C6023" w:rsidP="005C6023">
      <w:pPr>
        <w:ind w:right="27"/>
        <w:jc w:val="center"/>
        <w:rPr>
          <w:rFonts w:ascii="Arial" w:hAnsi="Arial" w:cs="Arial"/>
          <w:sz w:val="18"/>
          <w:szCs w:val="18"/>
          <w:lang w:eastAsia="pt-BR"/>
        </w:rPr>
      </w:pPr>
    </w:p>
    <w:p w14:paraId="23655FFA" w14:textId="031FCCC5" w:rsidR="005C6023" w:rsidRDefault="005C6023" w:rsidP="005C6023">
      <w:pPr>
        <w:ind w:right="27"/>
        <w:jc w:val="center"/>
        <w:rPr>
          <w:rFonts w:ascii="Arial" w:hAnsi="Arial" w:cs="Arial"/>
          <w:sz w:val="18"/>
          <w:szCs w:val="18"/>
          <w:lang w:eastAsia="pt-BR"/>
        </w:rPr>
      </w:pPr>
    </w:p>
    <w:p w14:paraId="75FF57F6" w14:textId="5FDE73A0" w:rsidR="005C6023" w:rsidRDefault="005C6023" w:rsidP="005C6023">
      <w:pPr>
        <w:ind w:right="27"/>
        <w:jc w:val="center"/>
        <w:rPr>
          <w:rFonts w:ascii="Arial" w:hAnsi="Arial" w:cs="Arial"/>
          <w:sz w:val="18"/>
          <w:szCs w:val="18"/>
          <w:lang w:eastAsia="pt-BR"/>
        </w:rPr>
      </w:pPr>
    </w:p>
    <w:p w14:paraId="7406AA3F" w14:textId="3EBE2D05" w:rsidR="005C6023" w:rsidRDefault="005C6023" w:rsidP="005C6023">
      <w:pPr>
        <w:ind w:right="27"/>
        <w:jc w:val="center"/>
        <w:rPr>
          <w:rFonts w:ascii="Arial" w:hAnsi="Arial" w:cs="Arial"/>
          <w:sz w:val="18"/>
          <w:szCs w:val="18"/>
          <w:lang w:eastAsia="pt-BR"/>
        </w:rPr>
      </w:pPr>
    </w:p>
    <w:p w14:paraId="20D1F5A8" w14:textId="31C9E388" w:rsidR="005C6023" w:rsidRDefault="005C6023" w:rsidP="005C6023">
      <w:pPr>
        <w:ind w:right="27"/>
        <w:jc w:val="center"/>
        <w:rPr>
          <w:rFonts w:ascii="Arial" w:hAnsi="Arial" w:cs="Arial"/>
          <w:sz w:val="18"/>
          <w:szCs w:val="18"/>
          <w:lang w:eastAsia="pt-BR"/>
        </w:rPr>
      </w:pPr>
    </w:p>
    <w:p w14:paraId="292AA669" w14:textId="643EC0FD" w:rsidR="005C6023" w:rsidRDefault="005C6023" w:rsidP="005C6023">
      <w:pPr>
        <w:ind w:right="27"/>
        <w:jc w:val="center"/>
        <w:rPr>
          <w:rFonts w:ascii="Arial" w:hAnsi="Arial" w:cs="Arial"/>
          <w:sz w:val="18"/>
          <w:szCs w:val="18"/>
          <w:lang w:eastAsia="pt-BR"/>
        </w:rPr>
      </w:pPr>
    </w:p>
    <w:p w14:paraId="567EA89D" w14:textId="54176ECB" w:rsidR="005C6023" w:rsidRDefault="005C6023" w:rsidP="005C6023">
      <w:pPr>
        <w:ind w:right="27"/>
        <w:jc w:val="center"/>
        <w:rPr>
          <w:rFonts w:ascii="Arial" w:hAnsi="Arial" w:cs="Arial"/>
          <w:sz w:val="18"/>
          <w:szCs w:val="18"/>
          <w:lang w:eastAsia="pt-BR"/>
        </w:rPr>
      </w:pPr>
    </w:p>
    <w:p w14:paraId="220240D5" w14:textId="4B7DF21C" w:rsidR="005C6023" w:rsidRDefault="005C6023" w:rsidP="005C6023">
      <w:pPr>
        <w:ind w:right="27"/>
        <w:jc w:val="center"/>
        <w:rPr>
          <w:rFonts w:ascii="Arial" w:hAnsi="Arial" w:cs="Arial"/>
          <w:sz w:val="18"/>
          <w:szCs w:val="18"/>
          <w:lang w:eastAsia="pt-BR"/>
        </w:rPr>
      </w:pPr>
    </w:p>
    <w:p w14:paraId="39BE07FF" w14:textId="4A4583B9" w:rsidR="005C6023" w:rsidRDefault="005C6023" w:rsidP="005C6023">
      <w:pPr>
        <w:ind w:right="27"/>
        <w:jc w:val="center"/>
        <w:rPr>
          <w:rFonts w:ascii="Arial" w:hAnsi="Arial" w:cs="Arial"/>
          <w:sz w:val="18"/>
          <w:szCs w:val="18"/>
          <w:lang w:eastAsia="pt-BR"/>
        </w:rPr>
      </w:pPr>
    </w:p>
    <w:p w14:paraId="67DB31FD" w14:textId="5F199252" w:rsidR="005C6023" w:rsidRDefault="005C6023" w:rsidP="005C6023">
      <w:pPr>
        <w:ind w:right="27"/>
        <w:jc w:val="center"/>
        <w:rPr>
          <w:rFonts w:ascii="Arial" w:hAnsi="Arial" w:cs="Arial"/>
          <w:sz w:val="18"/>
          <w:szCs w:val="18"/>
          <w:lang w:eastAsia="pt-BR"/>
        </w:rPr>
      </w:pPr>
    </w:p>
    <w:p w14:paraId="730F44B4" w14:textId="2BCBA354" w:rsidR="005C6023" w:rsidRDefault="005C6023" w:rsidP="005C6023">
      <w:pPr>
        <w:ind w:right="27"/>
        <w:jc w:val="center"/>
        <w:rPr>
          <w:rFonts w:ascii="Arial" w:hAnsi="Arial" w:cs="Arial"/>
          <w:sz w:val="18"/>
          <w:szCs w:val="18"/>
          <w:lang w:eastAsia="pt-BR"/>
        </w:rPr>
      </w:pPr>
    </w:p>
    <w:p w14:paraId="3E45A3C2" w14:textId="10A825F1" w:rsidR="005C6023" w:rsidRDefault="005C6023" w:rsidP="005C6023">
      <w:pPr>
        <w:ind w:right="27"/>
        <w:jc w:val="center"/>
        <w:rPr>
          <w:rFonts w:ascii="Arial" w:hAnsi="Arial" w:cs="Arial"/>
          <w:sz w:val="18"/>
          <w:szCs w:val="18"/>
          <w:lang w:eastAsia="pt-BR"/>
        </w:rPr>
      </w:pPr>
    </w:p>
    <w:p w14:paraId="1DC44793" w14:textId="0DFA8EA6" w:rsidR="005C6023" w:rsidRDefault="005C6023" w:rsidP="005C6023">
      <w:pPr>
        <w:ind w:right="27"/>
        <w:jc w:val="center"/>
        <w:rPr>
          <w:rFonts w:ascii="Arial" w:hAnsi="Arial" w:cs="Arial"/>
          <w:sz w:val="18"/>
          <w:szCs w:val="18"/>
          <w:lang w:eastAsia="pt-BR"/>
        </w:rPr>
      </w:pPr>
    </w:p>
    <w:p w14:paraId="603F2B47" w14:textId="726C2CBD" w:rsidR="005C6023" w:rsidRDefault="005C6023" w:rsidP="005C6023">
      <w:pPr>
        <w:ind w:right="27"/>
        <w:jc w:val="center"/>
        <w:rPr>
          <w:rFonts w:ascii="Arial" w:hAnsi="Arial" w:cs="Arial"/>
          <w:sz w:val="18"/>
          <w:szCs w:val="18"/>
          <w:lang w:eastAsia="pt-BR"/>
        </w:rPr>
      </w:pPr>
    </w:p>
    <w:p w14:paraId="3AFD48B8" w14:textId="21DB90A4" w:rsidR="005C6023" w:rsidRDefault="005C6023" w:rsidP="005C6023">
      <w:pPr>
        <w:ind w:right="27"/>
        <w:jc w:val="center"/>
        <w:rPr>
          <w:rFonts w:ascii="Arial" w:hAnsi="Arial" w:cs="Arial"/>
          <w:sz w:val="18"/>
          <w:szCs w:val="18"/>
          <w:lang w:eastAsia="pt-BR"/>
        </w:rPr>
      </w:pPr>
    </w:p>
    <w:p w14:paraId="7F48963A" w14:textId="1EB8272F" w:rsidR="005C6023" w:rsidRDefault="005C6023" w:rsidP="005C6023">
      <w:pPr>
        <w:ind w:right="27"/>
        <w:jc w:val="center"/>
        <w:rPr>
          <w:rFonts w:ascii="Arial" w:hAnsi="Arial" w:cs="Arial"/>
          <w:sz w:val="18"/>
          <w:szCs w:val="18"/>
          <w:lang w:eastAsia="pt-BR"/>
        </w:rPr>
      </w:pPr>
    </w:p>
    <w:p w14:paraId="19C3F025" w14:textId="0CE08C84" w:rsidR="005C6023" w:rsidRDefault="005C6023" w:rsidP="005C6023">
      <w:pPr>
        <w:ind w:right="27"/>
        <w:jc w:val="center"/>
        <w:rPr>
          <w:rFonts w:ascii="Arial" w:hAnsi="Arial" w:cs="Arial"/>
          <w:sz w:val="18"/>
          <w:szCs w:val="18"/>
          <w:lang w:eastAsia="pt-BR"/>
        </w:rPr>
      </w:pPr>
    </w:p>
    <w:p w14:paraId="1D7B6BF6" w14:textId="22E98533" w:rsidR="005C6023" w:rsidRDefault="005C6023" w:rsidP="005C6023">
      <w:pPr>
        <w:ind w:right="27"/>
        <w:jc w:val="center"/>
        <w:rPr>
          <w:rFonts w:ascii="Arial" w:hAnsi="Arial" w:cs="Arial"/>
          <w:sz w:val="18"/>
          <w:szCs w:val="18"/>
          <w:lang w:eastAsia="pt-BR"/>
        </w:rPr>
      </w:pPr>
    </w:p>
    <w:p w14:paraId="73A7BE48" w14:textId="053BB84F" w:rsidR="005C6023" w:rsidRDefault="005C6023" w:rsidP="005C6023">
      <w:pPr>
        <w:ind w:right="27"/>
        <w:jc w:val="center"/>
        <w:rPr>
          <w:rFonts w:ascii="Arial" w:hAnsi="Arial" w:cs="Arial"/>
          <w:sz w:val="18"/>
          <w:szCs w:val="18"/>
          <w:lang w:eastAsia="pt-BR"/>
        </w:rPr>
      </w:pPr>
    </w:p>
    <w:p w14:paraId="5F1A74C1" w14:textId="14FE09F3" w:rsidR="005C6023" w:rsidRDefault="005C6023" w:rsidP="005C6023">
      <w:pPr>
        <w:ind w:right="27"/>
        <w:jc w:val="center"/>
        <w:rPr>
          <w:rFonts w:ascii="Arial" w:hAnsi="Arial" w:cs="Arial"/>
          <w:sz w:val="18"/>
          <w:szCs w:val="18"/>
          <w:lang w:eastAsia="pt-BR"/>
        </w:rPr>
      </w:pPr>
    </w:p>
    <w:p w14:paraId="70D07016" w14:textId="076900C5" w:rsidR="005C6023" w:rsidRDefault="005C6023" w:rsidP="005C6023">
      <w:pPr>
        <w:ind w:right="27"/>
        <w:jc w:val="center"/>
        <w:rPr>
          <w:rFonts w:ascii="Arial" w:hAnsi="Arial" w:cs="Arial"/>
          <w:sz w:val="18"/>
          <w:szCs w:val="18"/>
          <w:lang w:eastAsia="pt-BR"/>
        </w:rPr>
      </w:pPr>
    </w:p>
    <w:p w14:paraId="624F33F2" w14:textId="1388B577" w:rsidR="005C6023" w:rsidRDefault="005C6023" w:rsidP="005C6023">
      <w:pPr>
        <w:ind w:right="27"/>
        <w:jc w:val="center"/>
        <w:rPr>
          <w:rFonts w:ascii="Arial" w:hAnsi="Arial" w:cs="Arial"/>
          <w:sz w:val="18"/>
          <w:szCs w:val="18"/>
          <w:lang w:eastAsia="pt-BR"/>
        </w:rPr>
      </w:pPr>
    </w:p>
    <w:p w14:paraId="7EA654F1" w14:textId="4E15A307" w:rsidR="005C6023" w:rsidRDefault="005C6023" w:rsidP="005C6023">
      <w:pPr>
        <w:ind w:right="27"/>
        <w:jc w:val="center"/>
        <w:rPr>
          <w:rFonts w:ascii="Arial" w:hAnsi="Arial" w:cs="Arial"/>
          <w:sz w:val="18"/>
          <w:szCs w:val="18"/>
          <w:lang w:eastAsia="pt-BR"/>
        </w:rPr>
      </w:pPr>
    </w:p>
    <w:p w14:paraId="2F1C1897" w14:textId="63E8128C" w:rsidR="005C6023" w:rsidRDefault="005C6023" w:rsidP="005C6023">
      <w:pPr>
        <w:ind w:right="27"/>
        <w:jc w:val="center"/>
        <w:rPr>
          <w:rFonts w:ascii="Arial" w:hAnsi="Arial" w:cs="Arial"/>
          <w:sz w:val="18"/>
          <w:szCs w:val="18"/>
          <w:lang w:eastAsia="pt-BR"/>
        </w:rPr>
      </w:pPr>
    </w:p>
    <w:p w14:paraId="591C7FD1" w14:textId="3560518A" w:rsidR="005C6023" w:rsidRDefault="005C6023" w:rsidP="005C6023">
      <w:pPr>
        <w:ind w:right="27"/>
        <w:jc w:val="center"/>
        <w:rPr>
          <w:rFonts w:ascii="Arial" w:hAnsi="Arial" w:cs="Arial"/>
          <w:sz w:val="18"/>
          <w:szCs w:val="18"/>
          <w:lang w:eastAsia="pt-BR"/>
        </w:rPr>
      </w:pPr>
    </w:p>
    <w:p w14:paraId="4B24E217" w14:textId="610266B8" w:rsidR="005C6023" w:rsidRDefault="005C6023" w:rsidP="005C6023">
      <w:pPr>
        <w:ind w:right="27"/>
        <w:jc w:val="center"/>
        <w:rPr>
          <w:rFonts w:ascii="Arial" w:hAnsi="Arial" w:cs="Arial"/>
          <w:sz w:val="18"/>
          <w:szCs w:val="18"/>
          <w:lang w:eastAsia="pt-BR"/>
        </w:rPr>
      </w:pPr>
    </w:p>
    <w:p w14:paraId="342B7CEF" w14:textId="0364995F" w:rsidR="005C6023" w:rsidRDefault="005C6023" w:rsidP="005C6023">
      <w:pPr>
        <w:ind w:right="27"/>
        <w:jc w:val="center"/>
        <w:rPr>
          <w:rFonts w:ascii="Arial" w:hAnsi="Arial" w:cs="Arial"/>
          <w:sz w:val="18"/>
          <w:szCs w:val="18"/>
          <w:lang w:eastAsia="pt-BR"/>
        </w:rPr>
      </w:pPr>
    </w:p>
    <w:p w14:paraId="455C7BFF" w14:textId="080DBF1B" w:rsidR="005C6023" w:rsidRDefault="005C6023" w:rsidP="005C6023">
      <w:pPr>
        <w:ind w:right="27"/>
        <w:jc w:val="center"/>
        <w:rPr>
          <w:rFonts w:ascii="Arial" w:hAnsi="Arial" w:cs="Arial"/>
          <w:sz w:val="18"/>
          <w:szCs w:val="18"/>
          <w:lang w:eastAsia="pt-BR"/>
        </w:rPr>
      </w:pPr>
    </w:p>
    <w:p w14:paraId="12691DA4" w14:textId="65A2E435" w:rsidR="005C6023" w:rsidRDefault="005C6023" w:rsidP="005C6023">
      <w:pPr>
        <w:ind w:right="27"/>
        <w:jc w:val="center"/>
        <w:rPr>
          <w:rFonts w:ascii="Arial" w:hAnsi="Arial" w:cs="Arial"/>
          <w:sz w:val="18"/>
          <w:szCs w:val="18"/>
          <w:lang w:eastAsia="pt-BR"/>
        </w:rPr>
      </w:pPr>
    </w:p>
    <w:p w14:paraId="3519B7F8" w14:textId="36B38275" w:rsidR="005C6023" w:rsidRDefault="005C6023" w:rsidP="005C6023">
      <w:pPr>
        <w:ind w:right="27"/>
        <w:jc w:val="center"/>
        <w:rPr>
          <w:rFonts w:ascii="Arial" w:hAnsi="Arial" w:cs="Arial"/>
          <w:sz w:val="18"/>
          <w:szCs w:val="18"/>
          <w:lang w:eastAsia="pt-BR"/>
        </w:rPr>
      </w:pPr>
    </w:p>
    <w:p w14:paraId="1FA0826C" w14:textId="6BB81A63" w:rsidR="005C6023" w:rsidRDefault="005C6023" w:rsidP="005C6023">
      <w:pPr>
        <w:ind w:right="27"/>
        <w:jc w:val="center"/>
        <w:rPr>
          <w:rFonts w:ascii="Arial" w:hAnsi="Arial" w:cs="Arial"/>
          <w:sz w:val="18"/>
          <w:szCs w:val="18"/>
          <w:lang w:eastAsia="pt-BR"/>
        </w:rPr>
      </w:pPr>
    </w:p>
    <w:p w14:paraId="10D927CD" w14:textId="75D8A33C" w:rsidR="005C6023" w:rsidRDefault="005C6023" w:rsidP="005C6023">
      <w:pPr>
        <w:ind w:right="27"/>
        <w:jc w:val="center"/>
        <w:rPr>
          <w:rFonts w:ascii="Arial" w:hAnsi="Arial" w:cs="Arial"/>
          <w:sz w:val="18"/>
          <w:szCs w:val="18"/>
          <w:lang w:eastAsia="pt-BR"/>
        </w:rPr>
      </w:pPr>
    </w:p>
    <w:p w14:paraId="12FB24BE" w14:textId="47BD4EE3" w:rsidR="005C6023" w:rsidRDefault="005C6023" w:rsidP="005C6023">
      <w:pPr>
        <w:ind w:right="27"/>
        <w:jc w:val="center"/>
        <w:rPr>
          <w:rFonts w:ascii="Arial" w:hAnsi="Arial" w:cs="Arial"/>
          <w:sz w:val="18"/>
          <w:szCs w:val="18"/>
          <w:lang w:eastAsia="pt-BR"/>
        </w:rPr>
      </w:pPr>
    </w:p>
    <w:p w14:paraId="44882757" w14:textId="365A1C62" w:rsidR="005C6023" w:rsidRDefault="005C6023" w:rsidP="005C6023">
      <w:pPr>
        <w:ind w:right="27"/>
        <w:jc w:val="center"/>
        <w:rPr>
          <w:rFonts w:ascii="Arial" w:hAnsi="Arial" w:cs="Arial"/>
          <w:sz w:val="18"/>
          <w:szCs w:val="18"/>
          <w:lang w:eastAsia="pt-BR"/>
        </w:rPr>
      </w:pPr>
    </w:p>
    <w:p w14:paraId="39FFA508" w14:textId="1F6AFE0C" w:rsidR="005C6023" w:rsidRDefault="005C6023" w:rsidP="005C6023">
      <w:pPr>
        <w:ind w:right="27"/>
        <w:jc w:val="center"/>
        <w:rPr>
          <w:rFonts w:ascii="Arial" w:hAnsi="Arial" w:cs="Arial"/>
          <w:sz w:val="18"/>
          <w:szCs w:val="18"/>
          <w:lang w:eastAsia="pt-BR"/>
        </w:rPr>
      </w:pPr>
    </w:p>
    <w:p w14:paraId="66A0D98A" w14:textId="43C67267" w:rsidR="005C6023" w:rsidRDefault="005C6023" w:rsidP="005C6023">
      <w:pPr>
        <w:ind w:right="27"/>
        <w:jc w:val="center"/>
        <w:rPr>
          <w:rFonts w:ascii="Arial" w:hAnsi="Arial" w:cs="Arial"/>
          <w:sz w:val="18"/>
          <w:szCs w:val="18"/>
          <w:lang w:eastAsia="pt-BR"/>
        </w:rPr>
      </w:pPr>
    </w:p>
    <w:p w14:paraId="2F1FA925" w14:textId="6CA8AE1B" w:rsidR="005C6023" w:rsidRDefault="005C6023" w:rsidP="005C6023">
      <w:pPr>
        <w:ind w:right="27"/>
        <w:jc w:val="center"/>
        <w:rPr>
          <w:rFonts w:ascii="Arial" w:hAnsi="Arial" w:cs="Arial"/>
          <w:sz w:val="18"/>
          <w:szCs w:val="18"/>
          <w:lang w:eastAsia="pt-BR"/>
        </w:rPr>
      </w:pPr>
    </w:p>
    <w:p w14:paraId="1E2C2E75" w14:textId="1FFF00AB" w:rsidR="005C6023" w:rsidRDefault="005C6023" w:rsidP="005C6023">
      <w:pPr>
        <w:ind w:right="27"/>
        <w:jc w:val="center"/>
        <w:rPr>
          <w:rFonts w:ascii="Arial" w:hAnsi="Arial" w:cs="Arial"/>
          <w:sz w:val="18"/>
          <w:szCs w:val="18"/>
          <w:lang w:eastAsia="pt-BR"/>
        </w:rPr>
      </w:pPr>
    </w:p>
    <w:p w14:paraId="14C96283" w14:textId="0CD4EC85" w:rsidR="005C6023" w:rsidRDefault="005C6023" w:rsidP="005C6023">
      <w:pPr>
        <w:ind w:right="27"/>
        <w:jc w:val="center"/>
        <w:rPr>
          <w:rFonts w:ascii="Arial" w:hAnsi="Arial" w:cs="Arial"/>
          <w:sz w:val="18"/>
          <w:szCs w:val="18"/>
          <w:lang w:eastAsia="pt-BR"/>
        </w:rPr>
      </w:pPr>
    </w:p>
    <w:p w14:paraId="5F82753E" w14:textId="2AD8BDF1" w:rsidR="005C6023" w:rsidRDefault="005C6023" w:rsidP="005C6023">
      <w:pPr>
        <w:ind w:right="27"/>
        <w:jc w:val="center"/>
        <w:rPr>
          <w:rFonts w:ascii="Arial" w:hAnsi="Arial" w:cs="Arial"/>
          <w:sz w:val="18"/>
          <w:szCs w:val="18"/>
          <w:lang w:eastAsia="pt-BR"/>
        </w:rPr>
      </w:pPr>
    </w:p>
    <w:p w14:paraId="57FB8809" w14:textId="679EB807" w:rsidR="005C6023" w:rsidRDefault="005C6023" w:rsidP="005C6023">
      <w:pPr>
        <w:ind w:right="27"/>
        <w:jc w:val="center"/>
        <w:rPr>
          <w:rFonts w:ascii="Arial" w:hAnsi="Arial" w:cs="Arial"/>
          <w:sz w:val="18"/>
          <w:szCs w:val="18"/>
          <w:lang w:eastAsia="pt-BR"/>
        </w:rPr>
      </w:pPr>
    </w:p>
    <w:p w14:paraId="4F06E0EC" w14:textId="55EFABA7" w:rsidR="005C6023" w:rsidRDefault="005C6023" w:rsidP="005C6023">
      <w:pPr>
        <w:ind w:right="27"/>
        <w:jc w:val="center"/>
        <w:rPr>
          <w:rFonts w:ascii="Arial" w:hAnsi="Arial" w:cs="Arial"/>
          <w:sz w:val="18"/>
          <w:szCs w:val="18"/>
          <w:lang w:eastAsia="pt-BR"/>
        </w:rPr>
      </w:pPr>
    </w:p>
    <w:p w14:paraId="6699116A" w14:textId="193DF0FE" w:rsidR="005C6023" w:rsidRDefault="005C6023" w:rsidP="005C6023">
      <w:pPr>
        <w:ind w:right="27"/>
        <w:jc w:val="center"/>
        <w:rPr>
          <w:rFonts w:ascii="Arial" w:hAnsi="Arial" w:cs="Arial"/>
          <w:sz w:val="18"/>
          <w:szCs w:val="18"/>
          <w:lang w:eastAsia="pt-BR"/>
        </w:rPr>
      </w:pPr>
    </w:p>
    <w:p w14:paraId="7852FFCF" w14:textId="232CA99A" w:rsidR="005C6023" w:rsidRDefault="005C6023" w:rsidP="005C6023">
      <w:pPr>
        <w:ind w:right="27"/>
        <w:jc w:val="center"/>
        <w:rPr>
          <w:rFonts w:ascii="Arial" w:hAnsi="Arial" w:cs="Arial"/>
          <w:sz w:val="18"/>
          <w:szCs w:val="18"/>
          <w:lang w:eastAsia="pt-BR"/>
        </w:rPr>
      </w:pPr>
    </w:p>
    <w:p w14:paraId="03734719" w14:textId="787B4EDD" w:rsidR="005C6023" w:rsidRDefault="005C6023" w:rsidP="005C6023">
      <w:pPr>
        <w:ind w:right="27"/>
        <w:jc w:val="center"/>
        <w:rPr>
          <w:rFonts w:ascii="Arial" w:hAnsi="Arial" w:cs="Arial"/>
          <w:sz w:val="18"/>
          <w:szCs w:val="18"/>
          <w:lang w:eastAsia="pt-BR"/>
        </w:rPr>
      </w:pPr>
    </w:p>
    <w:p w14:paraId="2D8D6AC0" w14:textId="254501F9" w:rsidR="005C6023" w:rsidRDefault="005C6023" w:rsidP="005C6023">
      <w:pPr>
        <w:ind w:right="27"/>
        <w:jc w:val="center"/>
        <w:rPr>
          <w:rFonts w:ascii="Arial" w:hAnsi="Arial" w:cs="Arial"/>
          <w:sz w:val="18"/>
          <w:szCs w:val="18"/>
          <w:lang w:eastAsia="pt-BR"/>
        </w:rPr>
      </w:pPr>
    </w:p>
    <w:p w14:paraId="6369661A" w14:textId="5D7ED992" w:rsidR="005C6023" w:rsidRDefault="005C6023" w:rsidP="005C6023">
      <w:pPr>
        <w:ind w:right="27"/>
        <w:jc w:val="center"/>
        <w:rPr>
          <w:rFonts w:ascii="Arial" w:hAnsi="Arial" w:cs="Arial"/>
          <w:sz w:val="18"/>
          <w:szCs w:val="18"/>
          <w:lang w:eastAsia="pt-BR"/>
        </w:rPr>
      </w:pPr>
    </w:p>
    <w:p w14:paraId="666DA5FB" w14:textId="17857643" w:rsidR="005C6023" w:rsidRDefault="005C6023" w:rsidP="005C6023">
      <w:pPr>
        <w:ind w:right="27"/>
        <w:jc w:val="center"/>
        <w:rPr>
          <w:rFonts w:ascii="Arial" w:hAnsi="Arial" w:cs="Arial"/>
          <w:sz w:val="18"/>
          <w:szCs w:val="18"/>
          <w:lang w:eastAsia="pt-BR"/>
        </w:rPr>
      </w:pPr>
    </w:p>
    <w:p w14:paraId="7616A747" w14:textId="5E1C3ECF" w:rsidR="005C6023" w:rsidRDefault="005C6023" w:rsidP="005C6023">
      <w:pPr>
        <w:ind w:right="27"/>
        <w:jc w:val="center"/>
        <w:rPr>
          <w:rFonts w:ascii="Arial" w:hAnsi="Arial" w:cs="Arial"/>
          <w:sz w:val="18"/>
          <w:szCs w:val="18"/>
          <w:lang w:eastAsia="pt-BR"/>
        </w:rPr>
      </w:pPr>
    </w:p>
    <w:p w14:paraId="3ECA6C11" w14:textId="77777777" w:rsidR="00A06013" w:rsidRDefault="00A06013" w:rsidP="005C6023">
      <w:pPr>
        <w:ind w:right="27"/>
        <w:jc w:val="center"/>
        <w:rPr>
          <w:rFonts w:ascii="Arial" w:hAnsi="Arial" w:cs="Arial"/>
          <w:sz w:val="18"/>
          <w:szCs w:val="18"/>
          <w:lang w:eastAsia="pt-BR"/>
        </w:rPr>
        <w:sectPr w:rsidR="00A06013" w:rsidSect="00A06013">
          <w:type w:val="continuous"/>
          <w:pgSz w:w="11907" w:h="16840" w:code="9"/>
          <w:pgMar w:top="851" w:right="708" w:bottom="794" w:left="1134" w:header="567" w:footer="567" w:gutter="0"/>
          <w:cols w:num="3" w:space="720"/>
        </w:sectPr>
      </w:pPr>
    </w:p>
    <w:p w14:paraId="2303C1BC" w14:textId="36F3B744" w:rsidR="005C6023" w:rsidRDefault="005C6023" w:rsidP="005C6023">
      <w:pPr>
        <w:ind w:right="27"/>
        <w:jc w:val="center"/>
        <w:rPr>
          <w:rFonts w:ascii="Arial" w:hAnsi="Arial" w:cs="Arial"/>
          <w:sz w:val="18"/>
          <w:szCs w:val="18"/>
          <w:lang w:eastAsia="pt-BR"/>
        </w:rPr>
      </w:pPr>
    </w:p>
    <w:p w14:paraId="4DD4BADC" w14:textId="751159DE" w:rsidR="005C6023" w:rsidRDefault="005C6023" w:rsidP="005C6023">
      <w:pPr>
        <w:ind w:right="27"/>
        <w:jc w:val="center"/>
        <w:rPr>
          <w:rFonts w:ascii="Arial" w:hAnsi="Arial" w:cs="Arial"/>
          <w:sz w:val="18"/>
          <w:szCs w:val="18"/>
          <w:lang w:eastAsia="pt-BR"/>
        </w:rPr>
      </w:pPr>
    </w:p>
    <w:p w14:paraId="35B19295" w14:textId="78513E8F" w:rsidR="005C6023" w:rsidRDefault="005C6023" w:rsidP="005C6023">
      <w:pPr>
        <w:ind w:right="27"/>
        <w:jc w:val="center"/>
        <w:rPr>
          <w:rFonts w:ascii="Arial" w:hAnsi="Arial" w:cs="Arial"/>
          <w:sz w:val="18"/>
          <w:szCs w:val="18"/>
          <w:lang w:eastAsia="pt-BR"/>
        </w:rPr>
      </w:pPr>
    </w:p>
    <w:sectPr w:rsidR="005C6023" w:rsidSect="005C6023">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385EBF" w:rsidRDefault="00385EBF">
      <w:r>
        <w:separator/>
      </w:r>
    </w:p>
  </w:endnote>
  <w:endnote w:type="continuationSeparator" w:id="0">
    <w:p w14:paraId="75E7FA73" w14:textId="77777777" w:rsidR="00385EBF" w:rsidRDefault="00385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5D431625" w:rsidR="00385EBF" w:rsidRDefault="00385EBF" w:rsidP="00352F71">
    <w:pPr>
      <w:pStyle w:val="Rodap"/>
      <w:tabs>
        <w:tab w:val="clear" w:pos="4419"/>
        <w:tab w:val="center" w:pos="0"/>
      </w:tabs>
      <w:rPr>
        <w:color w:val="0000FF"/>
        <w:sz w:val="14"/>
      </w:rPr>
    </w:pPr>
    <w:r w:rsidRPr="00F60724">
      <w:rPr>
        <w:sz w:val="14"/>
      </w:rPr>
      <w:t xml:space="preserve">PE </w:t>
    </w:r>
    <w:r w:rsidR="005C6023">
      <w:rPr>
        <w:sz w:val="14"/>
      </w:rPr>
      <w:t>1146</w:t>
    </w:r>
    <w:r w:rsidRPr="00F60724">
      <w:rPr>
        <w:sz w:val="14"/>
      </w:rPr>
      <w:t>/202</w:t>
    </w:r>
    <w:r w:rsidR="004D4E4C" w:rsidRPr="00F60724">
      <w:rPr>
        <w:sz w:val="14"/>
      </w:rPr>
      <w:t>3</w:t>
    </w:r>
    <w:r>
      <w:rPr>
        <w:sz w:val="14"/>
      </w:rPr>
      <w:t xml:space="preserve">                                                                                                                                                                                                                                           Página </w:t>
    </w:r>
    <w:r>
      <w:rPr>
        <w:sz w:val="14"/>
      </w:rPr>
      <w:fldChar w:fldCharType="begin"/>
    </w:r>
    <w:r>
      <w:rPr>
        <w:sz w:val="14"/>
      </w:rPr>
      <w:instrText xml:space="preserve"> PAGE </w:instrText>
    </w:r>
    <w:r>
      <w:rPr>
        <w:sz w:val="14"/>
      </w:rPr>
      <w:fldChar w:fldCharType="separate"/>
    </w:r>
    <w:r w:rsidR="001C60BB">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1C60BB">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385EBF" w:rsidRDefault="00385EBF">
      <w:r>
        <w:separator/>
      </w:r>
    </w:p>
  </w:footnote>
  <w:footnote w:type="continuationSeparator" w:id="0">
    <w:p w14:paraId="76988453" w14:textId="77777777" w:rsidR="00385EBF" w:rsidRDefault="00385E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385EBF" w:rsidRDefault="00385EBF">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385EBF" w:rsidRPr="006A59DF" w:rsidRDefault="00385EBF">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64722554"/>
    <w:multiLevelType w:val="multilevel"/>
    <w:tmpl w:val="F276358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2"/>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10"/>
  </w:num>
  <w:num w:numId="35">
    <w:abstractNumId w:val="11"/>
  </w:num>
  <w:num w:numId="36">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0B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0FF4"/>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5EBF"/>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0F8C"/>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E4C"/>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C6023"/>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2930"/>
    <w:rsid w:val="009D3C0D"/>
    <w:rsid w:val="009D4635"/>
    <w:rsid w:val="009D5D21"/>
    <w:rsid w:val="009E0507"/>
    <w:rsid w:val="009E36E1"/>
    <w:rsid w:val="009E79BA"/>
    <w:rsid w:val="009F28AE"/>
    <w:rsid w:val="009F45AB"/>
    <w:rsid w:val="009F4742"/>
    <w:rsid w:val="009F4837"/>
    <w:rsid w:val="009F48F9"/>
    <w:rsid w:val="009F4B37"/>
    <w:rsid w:val="009F4C4F"/>
    <w:rsid w:val="009F58FB"/>
    <w:rsid w:val="009F5A36"/>
    <w:rsid w:val="00A06013"/>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5F26"/>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C76E2"/>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570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0615A"/>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072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link w:val="Ttulo5Char"/>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F6072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Ttulo5Char">
    <w:name w:val="Título 5 Char"/>
    <w:basedOn w:val="Fontepargpadro"/>
    <w:link w:val="Ttulo5"/>
    <w:rsid w:val="00AC76E2"/>
    <w:rPr>
      <w:b/>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panose1 w:val="020B06040202020202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BE3BF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604CEB6BCD6848C5B0CEB98C2A6B9E8F">
    <w:name w:val="604CEB6BCD6848C5B0CEB98C2A6B9E8F"/>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6C5CA-F36F-4B6D-AA05-36C456E02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542</Words>
  <Characters>2929</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3465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FABRICIO DEVENZ</cp:lastModifiedBy>
  <cp:revision>25</cp:revision>
  <cp:lastPrinted>2023-12-15T15:31:00Z</cp:lastPrinted>
  <dcterms:created xsi:type="dcterms:W3CDTF">2020-05-14T18:48:00Z</dcterms:created>
  <dcterms:modified xsi:type="dcterms:W3CDTF">2023-12-15T15:31:00Z</dcterms:modified>
</cp:coreProperties>
</file>